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:rsidR="00F552BC" w:rsidRPr="008819B2" w:rsidRDefault="00B320AE" w:rsidP="00EE1603">
      <w:pPr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 w:rsidRPr="00EE1603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0E75FA"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Server pre SCCM </w:t>
      </w:r>
      <w:r w:rsidR="00C61F5B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</w:p>
    <w:p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517590" w:rsidRPr="008A38F0" w:rsidRDefault="00517590" w:rsidP="008A38F0">
      <w:pPr>
        <w:jc w:val="both"/>
        <w:rPr>
          <w:rFonts w:ascii="Arial Narrow" w:hAnsi="Arial Narrow"/>
        </w:rPr>
      </w:pPr>
    </w:p>
    <w:p w:rsidR="00517590" w:rsidRPr="008A38F0" w:rsidRDefault="00517590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5E0998" w:rsidRPr="008A38F0">
        <w:rPr>
          <w:rFonts w:ascii="Arial Narrow" w:hAnsi="Arial Narrow"/>
        </w:rPr>
        <w:t xml:space="preserve">dňa </w:t>
      </w:r>
      <w:r w:rsidR="0044246A">
        <w:rPr>
          <w:rFonts w:ascii="Arial Narrow" w:hAnsi="Arial Narrow"/>
        </w:rPr>
        <w:t>0</w:t>
      </w:r>
      <w:r w:rsidR="007518AC">
        <w:rPr>
          <w:rFonts w:ascii="Arial Narrow" w:hAnsi="Arial Narrow"/>
        </w:rPr>
        <w:t>2</w:t>
      </w:r>
      <w:r w:rsidR="003A5EBE">
        <w:rPr>
          <w:rFonts w:ascii="Arial Narrow" w:hAnsi="Arial Narrow"/>
        </w:rPr>
        <w:t>.</w:t>
      </w:r>
      <w:r w:rsidR="009D18B9">
        <w:rPr>
          <w:rFonts w:ascii="Arial Narrow" w:hAnsi="Arial Narrow"/>
        </w:rPr>
        <w:t>0</w:t>
      </w:r>
      <w:r w:rsidR="007518AC">
        <w:rPr>
          <w:rFonts w:ascii="Arial Narrow" w:hAnsi="Arial Narrow"/>
        </w:rPr>
        <w:t>6</w:t>
      </w:r>
      <w:bookmarkStart w:id="0" w:name="_GoBack"/>
      <w:bookmarkEnd w:id="0"/>
      <w:r w:rsidR="007672A6" w:rsidRPr="008A38F0">
        <w:rPr>
          <w:rFonts w:ascii="Arial Narrow" w:hAnsi="Arial Narrow"/>
        </w:rPr>
        <w:t>.202</w:t>
      </w:r>
      <w:r w:rsidR="00032209">
        <w:rPr>
          <w:rFonts w:ascii="Arial Narrow" w:hAnsi="Arial Narrow"/>
        </w:rPr>
        <w:t>3</w:t>
      </w:r>
    </w:p>
    <w:p w:rsidR="00EC02B2" w:rsidRPr="008A38F0" w:rsidRDefault="00EC02B2" w:rsidP="008A38F0">
      <w:pPr>
        <w:jc w:val="both"/>
        <w:rPr>
          <w:rFonts w:ascii="Arial Narrow" w:hAnsi="Arial Narrow"/>
        </w:rPr>
      </w:pPr>
    </w:p>
    <w:p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:rsidR="00E600D3" w:rsidRPr="008A38F0" w:rsidRDefault="00E600D3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8A38F0">
        <w:rPr>
          <w:rFonts w:ascii="Arial Narrow" w:hAnsi="Arial Narrow"/>
        </w:rPr>
        <w:br w:type="page"/>
      </w:r>
    </w:p>
    <w:p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3A5EBE">
        <w:rPr>
          <w:rFonts w:ascii="Arial Narrow" w:hAnsi="Arial Narrow"/>
        </w:rPr>
        <w:t xml:space="preserve">          Mgr</w:t>
      </w:r>
      <w:r w:rsidR="009549B9" w:rsidRPr="008A38F0">
        <w:rPr>
          <w:rFonts w:ascii="Arial Narrow" w:hAnsi="Arial Narrow"/>
        </w:rPr>
        <w:t xml:space="preserve">. </w:t>
      </w:r>
      <w:r w:rsidR="003A5EBE">
        <w:rPr>
          <w:rFonts w:ascii="Arial Narrow" w:hAnsi="Arial Narrow"/>
        </w:rPr>
        <w:t>Nikola Šimunová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</w:t>
      </w:r>
      <w:r w:rsidR="003A5EBE">
        <w:rPr>
          <w:rFonts w:ascii="Arial Narrow" w:hAnsi="Arial Narrow"/>
        </w:rPr>
        <w:t>439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proofErr w:type="spellStart"/>
      <w:r w:rsidR="003A5EBE">
        <w:rPr>
          <w:rFonts w:ascii="Arial Narrow" w:hAnsi="Arial Narrow"/>
        </w:rPr>
        <w:t>nikola.simunova</w:t>
      </w:r>
      <w:proofErr w:type="spellEnd"/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Adresa stránky, kde je možný prístup k dokumentácií VO: </w:t>
      </w:r>
      <w:hyperlink r:id="rId8" w:history="1">
        <w:r w:rsidR="00E107FE" w:rsidRPr="008A38F0">
          <w:rPr>
            <w:rStyle w:val="Hypertextovprepojenie"/>
            <w:rFonts w:ascii="Arial Narrow" w:hAnsi="Arial Narrow"/>
          </w:rPr>
          <w:t>https://josephine.proebiz.com/</w:t>
        </w:r>
      </w:hyperlink>
    </w:p>
    <w:p w:rsid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  <w:r w:rsidRPr="004C2404">
        <w:rPr>
          <w:rFonts w:ascii="Arial Narrow" w:hAnsi="Arial Narrow"/>
        </w:rPr>
        <w:t>Adresa stránky, kde je možný prístup k dokumentácií VO:</w:t>
      </w:r>
    </w:p>
    <w:p w:rsid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  <w:r w:rsidRPr="004C2404">
        <w:rPr>
          <w:rFonts w:ascii="Arial Narrow" w:hAnsi="Arial Narrow"/>
        </w:rPr>
        <w:t xml:space="preserve">KO: </w:t>
      </w:r>
      <w:r w:rsidR="000E75FA">
        <w:rPr>
          <w:rFonts w:ascii="Arial Narrow" w:hAnsi="Arial Narrow"/>
        </w:rPr>
        <w:t>h</w:t>
      </w:r>
      <w:r w:rsidR="000E75FA" w:rsidRPr="000E75FA">
        <w:rPr>
          <w:rFonts w:ascii="Arial Narrow" w:hAnsi="Arial Narrow"/>
        </w:rPr>
        <w:t>ttps://josephine.proebiz.com/sk/tender/39935/summary</w:t>
      </w:r>
    </w:p>
    <w:p w:rsid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  <w:r w:rsidRPr="004C2404">
        <w:rPr>
          <w:rFonts w:ascii="Arial Narrow" w:hAnsi="Arial Narrow"/>
        </w:rPr>
        <w:t>DNS: https://josephine.proebiz.com/sk/tender/19581/summary</w:t>
      </w:r>
    </w:p>
    <w:p w:rsidR="004C2404" w:rsidRPr="004C2404" w:rsidRDefault="004C2404" w:rsidP="004C2404">
      <w:pPr>
        <w:spacing w:line="276" w:lineRule="auto"/>
        <w:jc w:val="both"/>
        <w:rPr>
          <w:rFonts w:ascii="Arial Narrow" w:hAnsi="Arial Narrow"/>
        </w:rPr>
      </w:pPr>
    </w:p>
    <w:p w:rsidR="00814958" w:rsidRDefault="004C2404" w:rsidP="004C2404">
      <w:pPr>
        <w:spacing w:line="276" w:lineRule="auto"/>
        <w:rPr>
          <w:rFonts w:ascii="Arial Narrow" w:hAnsi="Arial Narrow"/>
        </w:rPr>
      </w:pPr>
      <w:r w:rsidRPr="004C2404">
        <w:rPr>
          <w:rFonts w:ascii="Arial Narrow" w:hAnsi="Arial Narrow"/>
        </w:rPr>
        <w:t>Oznámenie o vyhlásení VO: https://www.uvo.gov.sk/vyhladavanie-zakaziek/detail/oznamenia/434020</w:t>
      </w:r>
      <w:r w:rsidRPr="004C2404" w:rsidDel="004C2404">
        <w:rPr>
          <w:rFonts w:ascii="Arial Narrow" w:hAnsi="Arial Narrow"/>
        </w:rPr>
        <w:t xml:space="preserve"> </w:t>
      </w:r>
    </w:p>
    <w:p w:rsidR="004C2404" w:rsidRPr="008A38F0" w:rsidRDefault="004C2404" w:rsidP="004C2404">
      <w:pPr>
        <w:spacing w:line="276" w:lineRule="auto"/>
        <w:rPr>
          <w:rFonts w:ascii="Arial Narrow" w:hAnsi="Arial Narrow"/>
          <w:lang w:eastAsia="en-US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1"/>
    </w:p>
    <w:p w:rsidR="000E75FA" w:rsidRPr="000E75FA" w:rsidRDefault="000E75FA" w:rsidP="000E75FA">
      <w:pPr>
        <w:pStyle w:val="tl1"/>
        <w:jc w:val="both"/>
        <w:rPr>
          <w:rFonts w:ascii="Arial Narrow" w:hAnsi="Arial Narrow"/>
          <w:sz w:val="24"/>
          <w:szCs w:val="24"/>
          <w:highlight w:val="yellow"/>
        </w:rPr>
      </w:pPr>
      <w:r w:rsidRPr="000E75FA">
        <w:rPr>
          <w:rFonts w:ascii="Arial Narrow" w:hAnsi="Arial Narrow"/>
          <w:sz w:val="24"/>
          <w:szCs w:val="24"/>
        </w:rPr>
        <w:t xml:space="preserve">Predmetom zákazky je zabezpečenie výpočtovej techniky – servera pre potreby útvarov rezortu MV SR. HW zabezpečuje správu koncových pracovných staníc (SCCM), zálohovania centrálnych emailových služieb ako aj dokumentových úložísk. </w:t>
      </w:r>
      <w:r w:rsidRPr="002263E1">
        <w:rPr>
          <w:rFonts w:ascii="Arial Narrow" w:hAnsi="Arial Narrow"/>
          <w:sz w:val="24"/>
          <w:szCs w:val="24"/>
        </w:rPr>
        <w:t>Dodanie tovaru do miesta dodania, vyloženie tovaru v mieste dodania v množstve podľa prílohy č. 1, miesto dodania: definované v prílohe č. 1.</w:t>
      </w:r>
    </w:p>
    <w:p w:rsidR="000E75FA" w:rsidRPr="000E75FA" w:rsidRDefault="000E75FA" w:rsidP="000E75FA">
      <w:pPr>
        <w:ind w:left="360"/>
        <w:jc w:val="both"/>
        <w:rPr>
          <w:highlight w:val="yellow"/>
        </w:rPr>
      </w:pPr>
    </w:p>
    <w:p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2263E1">
        <w:rPr>
          <w:rFonts w:ascii="Arial Narrow" w:eastAsia="Calibri" w:hAnsi="Arial Narrow"/>
        </w:rPr>
        <w:t>Podrobnosti sú uvedené v prílohe</w:t>
      </w:r>
      <w:r w:rsidR="008E4EE8" w:rsidRPr="002263E1">
        <w:rPr>
          <w:rFonts w:ascii="Arial Narrow" w:eastAsia="Calibri" w:hAnsi="Arial Narrow"/>
        </w:rPr>
        <w:t xml:space="preserve"> č. 1</w:t>
      </w:r>
      <w:r w:rsidR="007D084C" w:rsidRPr="002263E1">
        <w:rPr>
          <w:rFonts w:ascii="Arial Narrow" w:eastAsia="Calibri" w:hAnsi="Arial Narrow"/>
        </w:rPr>
        <w:t xml:space="preserve"> – </w:t>
      </w:r>
      <w:r w:rsidR="00101C05" w:rsidRPr="002263E1">
        <w:rPr>
          <w:rFonts w:ascii="Arial Narrow" w:eastAsia="Calibri" w:hAnsi="Arial Narrow"/>
        </w:rPr>
        <w:t>Opis predmetu zákazky</w:t>
      </w:r>
      <w:r w:rsidR="007D084C" w:rsidRPr="002263E1">
        <w:rPr>
          <w:rFonts w:ascii="Arial Narrow" w:eastAsia="Calibri" w:hAnsi="Arial Narrow"/>
        </w:rPr>
        <w:t>,</w:t>
      </w:r>
      <w:r w:rsidR="008E4EE8" w:rsidRPr="002263E1">
        <w:rPr>
          <w:rFonts w:ascii="Arial Narrow" w:eastAsia="Calibri" w:hAnsi="Arial Narrow"/>
        </w:rPr>
        <w:t xml:space="preserve"> týchto súťažných podkladov.</w:t>
      </w:r>
      <w:r w:rsidR="008E4EE8" w:rsidRPr="008A38F0">
        <w:rPr>
          <w:rFonts w:ascii="Arial Narrow" w:eastAsia="Calibri" w:hAnsi="Arial Narrow"/>
        </w:rPr>
        <w:t xml:space="preserve"> </w:t>
      </w:r>
    </w:p>
    <w:p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0E75FA" w:rsidRPr="000E75FA">
        <w:rPr>
          <w:rFonts w:ascii="Arial Narrow" w:hAnsi="Arial Narrow"/>
          <w:b/>
        </w:rPr>
        <w:t>112 140,00</w:t>
      </w:r>
      <w:r w:rsidR="000E75FA" w:rsidRPr="00FD21D5">
        <w:t xml:space="preserve">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Pr="008A38F0">
        <w:rPr>
          <w:rFonts w:ascii="Arial Narrow" w:hAnsi="Arial Narrow"/>
        </w:rPr>
        <w:t xml:space="preserve">: </w:t>
      </w:r>
      <w:r w:rsidR="003A5EBE">
        <w:rPr>
          <w:rFonts w:ascii="Arial Narrow" w:hAnsi="Arial Narrow" w:cs="Arial"/>
        </w:rPr>
        <w:t>d</w:t>
      </w:r>
      <w:r w:rsidR="00807D20">
        <w:rPr>
          <w:rFonts w:ascii="Arial Narrow" w:hAnsi="Arial Narrow"/>
        </w:rPr>
        <w:t xml:space="preserve">o </w:t>
      </w:r>
      <w:r w:rsidR="000E75FA">
        <w:rPr>
          <w:rFonts w:ascii="Arial Narrow" w:hAnsi="Arial Narrow"/>
        </w:rPr>
        <w:t>4 kalendárnych týždňov</w:t>
      </w:r>
      <w:r w:rsidR="00C61F5B">
        <w:rPr>
          <w:rFonts w:ascii="Arial Narrow" w:hAnsi="Arial Narrow"/>
        </w:rPr>
        <w:t xml:space="preserve"> </w:t>
      </w:r>
      <w:r w:rsidR="003A5EBE" w:rsidRPr="003A5EBE">
        <w:rPr>
          <w:rFonts w:ascii="Arial Narrow" w:hAnsi="Arial Narrow"/>
        </w:rPr>
        <w:t>odo dňa nadobudnutia účinnosti kúpnej zmluvy</w:t>
      </w:r>
      <w:r w:rsidR="00EC5D0F" w:rsidRPr="008A38F0">
        <w:rPr>
          <w:rFonts w:ascii="Arial Narrow" w:hAnsi="Arial Narrow"/>
        </w:rPr>
        <w:t>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2"/>
    </w:p>
    <w:p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3"/>
    </w:p>
    <w:p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4"/>
    </w:p>
    <w:p w:rsidR="009C6825" w:rsidRPr="008A38F0" w:rsidRDefault="009C6825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>Predmet zákazky bude financovaný z rozpočtovaných prostriedkov verejného obstarávateľa</w:t>
      </w:r>
      <w:r w:rsidR="00EC5D0F" w:rsidRPr="008A38F0">
        <w:rPr>
          <w:rFonts w:ascii="Arial Narrow" w:hAnsi="Arial Narrow"/>
          <w:sz w:val="24"/>
          <w:szCs w:val="24"/>
          <w:lang w:val="sk-SK"/>
        </w:rPr>
        <w:t>.</w:t>
      </w:r>
    </w:p>
    <w:p w:rsidR="00726D27" w:rsidRPr="008A38F0" w:rsidRDefault="00726D27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5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lastRenderedPageBreak/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9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0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>nemôže byť v</w:t>
      </w:r>
      <w:r w:rsidR="00612589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 xml:space="preserve">tom istom postupe zadávania zákazky </w:t>
      </w:r>
      <w:r w:rsidR="00470868" w:rsidRPr="008A38F0">
        <w:rPr>
          <w:rFonts w:ascii="Arial Narrow" w:hAnsi="Arial Narrow"/>
        </w:rPr>
        <w:t xml:space="preserve">(v konkrétnej výzve) </w:t>
      </w:r>
      <w:r w:rsidR="009C6825" w:rsidRPr="008A38F0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8A38F0">
        <w:rPr>
          <w:rFonts w:ascii="Arial Narrow" w:eastAsia="TimesNewRomanPSMT" w:hAnsi="Arial Narrow"/>
          <w:color w:val="000000"/>
        </w:rPr>
        <w:t>zaradeného záujemcu</w:t>
      </w:r>
      <w:r w:rsidR="009C6825" w:rsidRPr="008A38F0">
        <w:rPr>
          <w:rFonts w:ascii="Arial Narrow" w:hAnsi="Arial Narrow"/>
        </w:rPr>
        <w:t xml:space="preserve">, ktorý je súčasne členom skupiny dodávateľov. 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6"/>
    </w:p>
    <w:p w:rsidR="004C2404" w:rsidRPr="004C2404" w:rsidRDefault="004C2404" w:rsidP="004C2404">
      <w:pPr>
        <w:pStyle w:val="Bezriadkovania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4C2404">
        <w:rPr>
          <w:rFonts w:ascii="Arial Narrow" w:eastAsia="TimesNewRomanPSMT" w:hAnsi="Arial Narrow"/>
          <w:color w:val="000000"/>
        </w:rPr>
        <w:t>Ponuka musí byť predložená v čitateľnej a reprodukovateľnej podobe.</w:t>
      </w:r>
    </w:p>
    <w:p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7"/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1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EF14A5" w:rsidRPr="008A38F0">
        <w:rPr>
          <w:rFonts w:ascii="Arial Narrow" w:hAnsi="Arial Narrow"/>
          <w:color w:val="000000"/>
          <w:shd w:val="clear" w:color="auto" w:fill="FFFFFF"/>
        </w:rPr>
        <w:t>s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:rsidR="004B37E3" w:rsidRDefault="004B37E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  <w:color w:val="000000"/>
        </w:rPr>
        <w:t>o</w:t>
      </w:r>
      <w:r w:rsidRPr="004B37E3">
        <w:rPr>
          <w:rFonts w:ascii="Arial Narrow" w:eastAsia="TimesNewRomanPSMT" w:hAnsi="Arial Narrow"/>
          <w:color w:val="000000"/>
        </w:rPr>
        <w:t>pis ponúkaného tovaru – Vlastný návrh plnenia, preukazujúci splnenie požiadaviek verejného obstarávateľa na predmet zákazky spolu s požadovanými prílohami (príloha č. 1)</w:t>
      </w:r>
    </w:p>
    <w:p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="00633FA4">
        <w:rPr>
          <w:rFonts w:ascii="Arial Narrow" w:hAnsi="Arial Narrow"/>
          <w:color w:val="000000"/>
          <w:shd w:val="clear" w:color="auto" w:fill="FFFFFF"/>
        </w:rPr>
        <w:t xml:space="preserve"> (príloha č. 3</w:t>
      </w:r>
      <w:r w:rsidRPr="008A38F0">
        <w:rPr>
          <w:rFonts w:ascii="Arial Narrow" w:hAnsi="Arial Narrow"/>
          <w:color w:val="000000"/>
          <w:shd w:val="clear" w:color="auto" w:fill="FFFFFF"/>
        </w:rPr>
        <w:t>).</w:t>
      </w:r>
    </w:p>
    <w:p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8"/>
    </w:p>
    <w:p w:rsidR="009C6825" w:rsidRPr="00C61F5B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Cs/>
          <w:u w:val="single"/>
        </w:rPr>
      </w:pPr>
      <w:r w:rsidRPr="008A38F0">
        <w:rPr>
          <w:rFonts w:ascii="Arial Narrow" w:hAnsi="Arial Narrow"/>
        </w:rPr>
        <w:t xml:space="preserve">Ponuky musia </w:t>
      </w:r>
      <w:r w:rsidRPr="00FD3F73">
        <w:rPr>
          <w:rFonts w:ascii="Arial Narrow" w:hAnsi="Arial Narrow"/>
        </w:rPr>
        <w:t xml:space="preserve">byť </w:t>
      </w:r>
      <w:r w:rsidR="00FD3F73" w:rsidRPr="00C61F5B">
        <w:rPr>
          <w:rFonts w:ascii="Arial Narrow" w:hAnsi="Arial Narrow"/>
        </w:rPr>
        <w:t>doručené do konca lehoty na predkladanie ponúk, ktorý je uvedený v elektronickom prostriedku JOSEPHINE v časti zodpovedajúcej tejto zákazke.</w:t>
      </w:r>
      <w:r w:rsidR="00AF0849" w:rsidRPr="00C61F5B">
        <w:rPr>
          <w:rFonts w:ascii="Arial Narrow" w:hAnsi="Arial Narrow"/>
        </w:rPr>
        <w:t>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 </w:t>
      </w:r>
      <w:r w:rsidR="0085641C" w:rsidRPr="008A38F0">
        <w:rPr>
          <w:rFonts w:ascii="Arial Narrow" w:hAnsi="Arial Narrow"/>
        </w:rPr>
        <w:t>z</w:t>
      </w:r>
      <w:r w:rsidR="0085641C" w:rsidRPr="008A38F0">
        <w:rPr>
          <w:rFonts w:ascii="Arial Narrow" w:eastAsia="TimesNewRomanPSMT" w:hAnsi="Arial Narrow"/>
          <w:color w:val="000000"/>
        </w:rPr>
        <w:t>aradeného záujemcu</w:t>
      </w:r>
      <w:r w:rsidRPr="008A38F0">
        <w:rPr>
          <w:rFonts w:ascii="Arial Narrow" w:hAnsi="Arial Narrow"/>
        </w:rPr>
        <w:t xml:space="preserve"> predložená po uplynutí lehoty na predkladanie ponúk sa elektronicky neotvorí.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:rsidR="00EF153E" w:rsidRPr="008A38F0" w:rsidRDefault="00EF153E" w:rsidP="008A38F0">
      <w:pPr>
        <w:pStyle w:val="Odsekzoznamu"/>
        <w:numPr>
          <w:ilvl w:val="1"/>
          <w:numId w:val="1"/>
        </w:numPr>
        <w:spacing w:before="120" w:after="120"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2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</w:t>
      </w:r>
    </w:p>
    <w:p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3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:rsidR="00146AD6" w:rsidRPr="008A38F0" w:rsidRDefault="00146AD6" w:rsidP="008A38F0">
      <w:pPr>
        <w:jc w:val="both"/>
        <w:rPr>
          <w:rFonts w:ascii="Arial Narrow" w:hAnsi="Arial Narrow"/>
        </w:rPr>
      </w:pPr>
    </w:p>
    <w:p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</w:t>
      </w:r>
      <w:r w:rsidR="001B612B">
        <w:rPr>
          <w:rFonts w:ascii="Arial Narrow" w:hAnsi="Arial Narrow"/>
        </w:rPr>
        <w:t>EDGE</w:t>
      </w:r>
      <w:r w:rsidRPr="008A38F0">
        <w:rPr>
          <w:rFonts w:ascii="Arial Narrow" w:hAnsi="Arial Narrow"/>
        </w:rPr>
        <w:t xml:space="preserve"> </w:t>
      </w:r>
    </w:p>
    <w:p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:rsidR="00B07F4B" w:rsidRPr="00F07060" w:rsidRDefault="00B07F4B" w:rsidP="008A38F0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  <w:r w:rsidRPr="00F07060">
        <w:rPr>
          <w:rFonts w:ascii="Arial Narrow" w:eastAsia="TimesNewRomanPSMT" w:hAnsi="Arial Narrow"/>
          <w:color w:val="000000"/>
        </w:rPr>
        <w:t>Otváranie ponúk sa uskutoční elektronicky</w:t>
      </w:r>
      <w:r w:rsidR="00AC7ACA" w:rsidRPr="00F07060">
        <w:rPr>
          <w:rFonts w:ascii="Arial Narrow" w:eastAsia="TimesNewRomanPSMT" w:hAnsi="Arial Narrow"/>
          <w:color w:val="000000"/>
        </w:rPr>
        <w:t>.</w:t>
      </w:r>
      <w:r w:rsidRPr="00F07060">
        <w:rPr>
          <w:rFonts w:ascii="Arial Narrow" w:eastAsia="TimesNewRomanPSMT" w:hAnsi="Arial Narrow"/>
          <w:color w:val="000000"/>
        </w:rPr>
        <w:t xml:space="preserve"> </w:t>
      </w:r>
      <w:r w:rsidRPr="00F07060">
        <w:rPr>
          <w:rFonts w:ascii="Arial Narrow" w:hAnsi="Arial Narrow"/>
          <w:color w:val="000000"/>
        </w:rPr>
        <w:t xml:space="preserve">v mieste </w:t>
      </w:r>
      <w:r w:rsidRPr="00F07060">
        <w:rPr>
          <w:rFonts w:ascii="Arial Narrow" w:eastAsia="TimesNewRomanPSMT" w:hAnsi="Arial Narrow"/>
          <w:color w:val="000000"/>
        </w:rPr>
        <w:t>sídla verejného obstarávateľa</w:t>
      </w:r>
      <w:r w:rsidR="00E91C0F" w:rsidRPr="00F07060">
        <w:rPr>
          <w:rFonts w:ascii="Arial Narrow" w:eastAsia="TimesNewRomanPSMT" w:hAnsi="Arial Narrow"/>
          <w:color w:val="000000"/>
        </w:rPr>
        <w:t xml:space="preserve">. </w:t>
      </w:r>
      <w:r w:rsidRPr="00F07060">
        <w:rPr>
          <w:rFonts w:ascii="Arial Narrow" w:eastAsia="TimesNewRomanPSMT" w:hAnsi="Arial Narrow"/>
          <w:color w:val="000000"/>
        </w:rPr>
        <w:t xml:space="preserve"> </w:t>
      </w:r>
      <w:r w:rsidR="00FD3F73">
        <w:rPr>
          <w:rFonts w:ascii="Arial Narrow" w:eastAsia="TimesNewRomanPSMT" w:hAnsi="Arial Narrow"/>
          <w:color w:val="000000"/>
        </w:rPr>
        <w:t xml:space="preserve">Čas otvárania ponúk je uvedený v elektronickom prostriedku JOSEPHINE v časti zodpovedajúcej tejto zákazke. </w:t>
      </w:r>
      <w:r w:rsidR="00DA1F71" w:rsidRPr="00F07060">
        <w:rPr>
          <w:rFonts w:ascii="Arial Narrow" w:hAnsi="Arial Narrow"/>
          <w:color w:val="000000"/>
        </w:rPr>
        <w:t xml:space="preserve">V zmysle § 61 ods. 4 ZVO </w:t>
      </w:r>
      <w:r w:rsidR="00DA1F71" w:rsidRPr="00633FA4">
        <w:rPr>
          <w:rFonts w:ascii="Arial Narrow" w:eastAsia="ArialMT" w:hAnsi="Arial Narrow"/>
        </w:rPr>
        <w:t>je otváranie ponúk neverejné, údaje z otvárania ponúk verejný obstarávateľ a obstarávateľ nezverejňuje a neposiela uchádzačom ani zápisnicu z otvárania ponúk</w:t>
      </w:r>
      <w:r w:rsidR="00DA1F71" w:rsidRPr="00F07060">
        <w:rPr>
          <w:rFonts w:ascii="Arial Narrow" w:hAnsi="Arial Narrow" w:cs="Segoe UI"/>
          <w:color w:val="494949"/>
          <w:shd w:val="clear" w:color="auto" w:fill="FFFFFF"/>
        </w:rPr>
        <w:t>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:rsidR="00B07F4B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</w:t>
      </w:r>
      <w:r w:rsidR="005C12B8" w:rsidRPr="008A38F0">
        <w:rPr>
          <w:rFonts w:ascii="Arial Narrow" w:eastAsia="TimesNewRomanPSMT" w:hAnsi="Arial Narrow"/>
          <w:color w:val="000000"/>
        </w:rPr>
        <w:t>erejný</w:t>
      </w:r>
      <w:r w:rsidR="00B07F4B" w:rsidRPr="008A38F0">
        <w:rPr>
          <w:rFonts w:ascii="Arial Narrow" w:eastAsia="TimesNewRomanPSMT" w:hAnsi="Arial Narrow"/>
          <w:color w:val="000000"/>
        </w:rPr>
        <w:t xml:space="preserve"> obstaráva</w:t>
      </w:r>
      <w:r w:rsidR="005C12B8" w:rsidRPr="008A38F0">
        <w:rPr>
          <w:rFonts w:ascii="Arial Narrow" w:eastAsia="TimesNewRomanPSMT" w:hAnsi="Arial Narrow"/>
          <w:color w:val="000000"/>
        </w:rPr>
        <w:t>teľ</w:t>
      </w:r>
      <w:r w:rsidRPr="008A38F0">
        <w:rPr>
          <w:rFonts w:ascii="Arial Narrow" w:eastAsia="TimesNewRomanPSMT" w:hAnsi="Arial Narrow"/>
          <w:color w:val="000000"/>
        </w:rPr>
        <w:t xml:space="preserve"> </w:t>
      </w:r>
      <w:r w:rsidR="00D93438" w:rsidRPr="008A38F0">
        <w:rPr>
          <w:rFonts w:ascii="Arial Narrow" w:eastAsia="TimesNewRomanPSMT" w:hAnsi="Arial Narrow"/>
          <w:color w:val="000000"/>
        </w:rPr>
        <w:t>pristúpi</w:t>
      </w:r>
      <w:r w:rsidR="00B07F4B" w:rsidRPr="008A38F0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="00B07F4B" w:rsidRPr="008A38F0">
        <w:rPr>
          <w:rFonts w:ascii="Arial Narrow" w:hAnsi="Arial Narrow"/>
          <w:color w:val="000000"/>
        </w:rPr>
        <w:t xml:space="preserve">. </w:t>
      </w:r>
    </w:p>
    <w:p w:rsidR="00D42C1E" w:rsidRDefault="00D42C1E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:rsidR="00D42C1E" w:rsidRPr="00C61F5B" w:rsidRDefault="00D42C1E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:rsidR="00D42C1E" w:rsidRPr="00C61F5B" w:rsidRDefault="00D42C1E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a.) Zostaví poradie ponúk uchádzačov na základe vyhodnotenia návrhov na plnenie kritéria.</w:t>
      </w:r>
    </w:p>
    <w:p w:rsidR="00D42C1E" w:rsidRPr="00C61F5B" w:rsidRDefault="00D42C1E" w:rsidP="00D42C1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</w:t>
      </w: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8A38F0">
        <w:rPr>
          <w:rFonts w:ascii="Arial Narrow" w:eastAsia="TimesNewRomanPSMT" w:hAnsi="Arial Narrow"/>
          <w:color w:val="000000"/>
        </w:rPr>
        <w:t>začmi a verejným obstarávateľom</w:t>
      </w:r>
      <w:r w:rsidR="001A4602" w:rsidRPr="008A38F0">
        <w:rPr>
          <w:rFonts w:ascii="Arial Narrow" w:eastAsia="TimesNewRomanPSMT" w:hAnsi="Arial Narrow"/>
          <w:color w:val="000000"/>
        </w:rPr>
        <w:t>/</w:t>
      </w:r>
      <w:r w:rsidRPr="008A38F0">
        <w:rPr>
          <w:rFonts w:ascii="Arial Narrow" w:eastAsia="TimesNewRomanPSMT" w:hAnsi="Arial Narrow"/>
          <w:color w:val="000000"/>
        </w:rPr>
        <w:t xml:space="preserve">komisiou na vyhodnotenie ponúk počas vyhodnotenia ponúk bude prebiehať elektronicky,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doplnenie ponuky na základe požiadavky doručiť verejnému obstarávateľovi prostredníctvom určenej komunikácie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uvedením dôvodu a</w:t>
      </w:r>
      <w:r w:rsidR="00206F8A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lehoty</w:t>
      </w:r>
      <w:r w:rsidR="00206F8A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633FA4">
        <w:rPr>
          <w:rFonts w:ascii="Arial Narrow" w:eastAsia="TimesNewRomanPSMT" w:hAnsi="Arial Narrow"/>
          <w:color w:val="000000"/>
          <w:lang w:val="sk-SK"/>
        </w:rPr>
        <w:t>(príloha č. 4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 za celý predmet zákazky v EUR s DPH.</w:t>
      </w:r>
    </w:p>
    <w:p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:rsidR="00376264" w:rsidRPr="008A38F0" w:rsidRDefault="00376264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t>Prílohy</w:t>
      </w:r>
      <w:bookmarkEnd w:id="23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:rsidR="006D7653" w:rsidRPr="008A38F0" w:rsidRDefault="006D7653" w:rsidP="00633FA4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lastRenderedPageBreak/>
        <w:t xml:space="preserve">Príloha č. 2: 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>Návrh zmluvy</w:t>
      </w:r>
    </w:p>
    <w:p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 xml:space="preserve">Návrh štruktúrovaného rozpočtu </w:t>
      </w:r>
      <w:r w:rsidR="00633FA4">
        <w:rPr>
          <w:rFonts w:ascii="Arial Narrow" w:eastAsia="TimesNewRomanPSMT" w:hAnsi="Arial Narrow"/>
        </w:rPr>
        <w:t xml:space="preserve"> </w:t>
      </w:r>
    </w:p>
    <w:p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>Kritérium  na vyhodnotenie ponúk, pravidlá jeho uplatnenia</w:t>
      </w:r>
      <w:r w:rsidRPr="008A38F0">
        <w:rPr>
          <w:rFonts w:ascii="Arial Narrow" w:eastAsia="TimesNewRomanPSMT" w:hAnsi="Arial Narrow"/>
        </w:rPr>
        <w:t xml:space="preserve"> </w:t>
      </w:r>
    </w:p>
    <w:p w:rsidR="003027C4" w:rsidRPr="00EE1603" w:rsidRDefault="008819B2" w:rsidP="00EE1603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  <w:color w:val="000000"/>
        </w:rPr>
      </w:pPr>
      <w:r w:rsidRPr="00EE1603">
        <w:rPr>
          <w:rFonts w:ascii="Arial Narrow" w:eastAsia="TimesNewRomanPSMT" w:hAnsi="Arial Narrow"/>
        </w:rPr>
        <w:t>Príloha č. 5:</w:t>
      </w:r>
      <w:r w:rsidR="003A54A7" w:rsidRPr="00EE1603">
        <w:rPr>
          <w:rFonts w:ascii="Arial Narrow" w:eastAsia="TimesNewRomanPSMT" w:hAnsi="Arial Narrow"/>
        </w:rPr>
        <w:tab/>
        <w:t>Čestné vyhlásenie</w:t>
      </w:r>
      <w:r w:rsidRPr="00EE1603">
        <w:rPr>
          <w:rFonts w:ascii="Arial Narrow" w:eastAsia="TimesNewRomanPSMT" w:hAnsi="Arial Narrow"/>
        </w:rPr>
        <w:t xml:space="preserve"> uchádzača </w:t>
      </w:r>
    </w:p>
    <w:sectPr w:rsidR="003027C4" w:rsidRPr="00EE1603" w:rsidSect="00AD612E">
      <w:headerReference w:type="default" r:id="rId14"/>
      <w:footerReference w:type="default" r:id="rId15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3B5" w:rsidRDefault="002E33B5">
      <w:r>
        <w:separator/>
      </w:r>
    </w:p>
  </w:endnote>
  <w:endnote w:type="continuationSeparator" w:id="0">
    <w:p w:rsidR="002E33B5" w:rsidRDefault="002E3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97" w:rsidRPr="00312F97" w:rsidRDefault="00032209" w:rsidP="00312F97">
    <w:pPr>
      <w:pStyle w:val="Pta"/>
      <w:rPr>
        <w:sz w:val="22"/>
        <w:szCs w:val="22"/>
      </w:rPr>
    </w:pPr>
    <w:r w:rsidRPr="00032209">
      <w:rPr>
        <w:rFonts w:ascii="Arial Narrow" w:eastAsia="Arial" w:hAnsi="Arial Narrow" w:cstheme="majorHAnsi"/>
        <w:color w:val="000000" w:themeColor="text1"/>
        <w:sz w:val="20"/>
        <w:szCs w:val="20"/>
      </w:rPr>
      <w:t>Veľkoformátové monitory s</w:t>
    </w:r>
    <w:r w:rsidRPr="00032209">
      <w:rPr>
        <w:rFonts w:ascii="Arial Narrow" w:eastAsia="Arial" w:hAnsi="Arial Narrow" w:cstheme="majorHAnsi"/>
        <w:b/>
        <w:i/>
        <w:color w:val="000000" w:themeColor="text1"/>
        <w:sz w:val="28"/>
      </w:rPr>
      <w:t> </w:t>
    </w:r>
    <w:r w:rsidRPr="00032209">
      <w:rPr>
        <w:rFonts w:ascii="Arial Narrow" w:eastAsia="Arial" w:hAnsi="Arial Narrow" w:cstheme="majorHAnsi"/>
        <w:color w:val="000000" w:themeColor="text1"/>
        <w:sz w:val="20"/>
        <w:szCs w:val="20"/>
      </w:rPr>
      <w:t>príslušenstvom</w:t>
    </w:r>
    <w:r w:rsidR="00312F97" w:rsidRPr="00312F97">
      <w:rPr>
        <w:sz w:val="22"/>
        <w:szCs w:val="22"/>
      </w:rPr>
      <w:tab/>
    </w:r>
    <w:r w:rsidR="00312F97" w:rsidRPr="00312F97">
      <w:rPr>
        <w:sz w:val="22"/>
        <w:szCs w:val="22"/>
      </w:rPr>
      <w:fldChar w:fldCharType="begin"/>
    </w:r>
    <w:r w:rsidR="00312F97" w:rsidRPr="00312F97">
      <w:rPr>
        <w:sz w:val="22"/>
        <w:szCs w:val="22"/>
      </w:rPr>
      <w:instrText>PAGE   \* MERGEFORMAT</w:instrText>
    </w:r>
    <w:r w:rsidR="00312F97" w:rsidRPr="00312F97">
      <w:rPr>
        <w:sz w:val="22"/>
        <w:szCs w:val="22"/>
      </w:rPr>
      <w:fldChar w:fldCharType="separate"/>
    </w:r>
    <w:r w:rsidR="007518AC" w:rsidRPr="007518AC">
      <w:rPr>
        <w:noProof/>
        <w:sz w:val="22"/>
        <w:szCs w:val="22"/>
        <w:lang w:val="sk-SK"/>
      </w:rPr>
      <w:t>4</w:t>
    </w:r>
    <w:r w:rsidR="00312F97" w:rsidRPr="00312F97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3B5" w:rsidRDefault="002E33B5">
      <w:r>
        <w:separator/>
      </w:r>
    </w:p>
  </w:footnote>
  <w:footnote w:type="continuationSeparator" w:id="0">
    <w:p w:rsidR="002E33B5" w:rsidRDefault="002E3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1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7"/>
  </w:num>
  <w:num w:numId="2">
    <w:abstractNumId w:val="5"/>
  </w:num>
  <w:num w:numId="3">
    <w:abstractNumId w:val="15"/>
  </w:num>
  <w:num w:numId="4">
    <w:abstractNumId w:val="8"/>
  </w:num>
  <w:num w:numId="5">
    <w:abstractNumId w:val="10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3"/>
  </w:num>
  <w:num w:numId="13">
    <w:abstractNumId w:val="12"/>
  </w:num>
  <w:num w:numId="14">
    <w:abstractNumId w:val="18"/>
  </w:num>
  <w:num w:numId="15">
    <w:abstractNumId w:val="14"/>
  </w:num>
  <w:num w:numId="16">
    <w:abstractNumId w:val="16"/>
  </w:num>
  <w:num w:numId="17">
    <w:abstractNumId w:val="3"/>
  </w:num>
  <w:num w:numId="18">
    <w:abstractNumId w:val="7"/>
  </w:num>
  <w:num w:numId="19">
    <w:abstractNumId w:val="11"/>
  </w:num>
  <w:num w:numId="20">
    <w:abstractNumId w:val="19"/>
  </w:num>
  <w:num w:numId="21">
    <w:abstractNumId w:val="4"/>
  </w:num>
  <w:num w:numId="2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0AxLm5sbGhqaGZko6SsGpxcWZ+XkgBYa1AKR8h+0sAAAA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A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209"/>
    <w:rsid w:val="0003286E"/>
    <w:rsid w:val="00033BB0"/>
    <w:rsid w:val="0004067F"/>
    <w:rsid w:val="00040F32"/>
    <w:rsid w:val="00041841"/>
    <w:rsid w:val="00041B90"/>
    <w:rsid w:val="00042252"/>
    <w:rsid w:val="000425CF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0F0D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752"/>
    <w:rsid w:val="000E6BB3"/>
    <w:rsid w:val="000E75FA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61E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1F5C"/>
    <w:rsid w:val="001B2A71"/>
    <w:rsid w:val="001B2FDD"/>
    <w:rsid w:val="001B4C69"/>
    <w:rsid w:val="001B5574"/>
    <w:rsid w:val="001B5671"/>
    <w:rsid w:val="001B57AB"/>
    <w:rsid w:val="001B5CF6"/>
    <w:rsid w:val="001B5D57"/>
    <w:rsid w:val="001B612B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3E1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35C8"/>
    <w:rsid w:val="00284053"/>
    <w:rsid w:val="002844AA"/>
    <w:rsid w:val="002862A9"/>
    <w:rsid w:val="00286558"/>
    <w:rsid w:val="00286AE7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3B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59F0"/>
    <w:rsid w:val="00337792"/>
    <w:rsid w:val="00337D53"/>
    <w:rsid w:val="0034047A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051"/>
    <w:rsid w:val="003508C5"/>
    <w:rsid w:val="003510CE"/>
    <w:rsid w:val="00351A13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5EBE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50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246A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011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1F7"/>
    <w:rsid w:val="004B0774"/>
    <w:rsid w:val="004B1498"/>
    <w:rsid w:val="004B1997"/>
    <w:rsid w:val="004B201E"/>
    <w:rsid w:val="004B2034"/>
    <w:rsid w:val="004B23DC"/>
    <w:rsid w:val="004B2A2B"/>
    <w:rsid w:val="004B2D86"/>
    <w:rsid w:val="004B37E3"/>
    <w:rsid w:val="004B5C71"/>
    <w:rsid w:val="004B737F"/>
    <w:rsid w:val="004B7D80"/>
    <w:rsid w:val="004C1012"/>
    <w:rsid w:val="004C2404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3ED8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5D96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135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3FA4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D7D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8AC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5C6F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07D20"/>
    <w:rsid w:val="00810869"/>
    <w:rsid w:val="008108F7"/>
    <w:rsid w:val="008109E6"/>
    <w:rsid w:val="008123AF"/>
    <w:rsid w:val="0081288E"/>
    <w:rsid w:val="0081327F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AE5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8F7A34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64B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49B9"/>
    <w:rsid w:val="00954D9B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8B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379B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940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099A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17E3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8EA"/>
    <w:rsid w:val="00BD3FE9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6FE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6AAE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1F5B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C1E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26A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5236"/>
    <w:rsid w:val="00EA614B"/>
    <w:rsid w:val="00EA7384"/>
    <w:rsid w:val="00EB2243"/>
    <w:rsid w:val="00EB2D0D"/>
    <w:rsid w:val="00EB3914"/>
    <w:rsid w:val="00EB4145"/>
    <w:rsid w:val="00EB417F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1603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EA1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3E65"/>
    <w:rsid w:val="00FD3F73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21726B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13" Type="http://schemas.openxmlformats.org/officeDocument/2006/relationships/hyperlink" Target="https://josephine.proebiz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4684F-0607-461C-849E-6D100B1DC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0</TotalTime>
  <Pages>9</Pages>
  <Words>2979</Words>
  <Characters>16984</Characters>
  <Application>Microsoft Office Word</Application>
  <DocSecurity>0</DocSecurity>
  <Lines>141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19924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Nikola Šimunová</cp:lastModifiedBy>
  <cp:revision>3</cp:revision>
  <cp:lastPrinted>2021-01-20T13:59:00Z</cp:lastPrinted>
  <dcterms:created xsi:type="dcterms:W3CDTF">2023-05-05T10:42:00Z</dcterms:created>
  <dcterms:modified xsi:type="dcterms:W3CDTF">2023-06-02T10:04:00Z</dcterms:modified>
</cp:coreProperties>
</file>